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736AFA08" w:rsidR="00746E60" w:rsidRPr="005A4C7C" w:rsidRDefault="00746E60" w:rsidP="005A4C7C">
      <w:pPr>
        <w:tabs>
          <w:tab w:val="left" w:pos="204"/>
          <w:tab w:val="left" w:pos="720"/>
        </w:tabs>
        <w:autoSpaceDE w:val="0"/>
        <w:jc w:val="center"/>
        <w:rPr>
          <w:rFonts w:ascii="Calibri" w:hAnsi="Calibri" w:cs="Calibri"/>
          <w:b/>
        </w:rPr>
      </w:pPr>
      <w:r w:rsidRPr="005711D8">
        <w:rPr>
          <w:rFonts w:ascii="Calibri" w:hAnsi="Calibri" w:cs="Calibri"/>
          <w:bCs/>
        </w:rPr>
        <w:t>PREGÃO ELETRÔNICO nº</w:t>
      </w:r>
      <w:r>
        <w:rPr>
          <w:rFonts w:ascii="Calibri" w:hAnsi="Calibri" w:cs="Calibri"/>
          <w:bCs/>
        </w:rPr>
        <w:t xml:space="preserve"> </w:t>
      </w:r>
      <w:r w:rsidR="005A4C7C" w:rsidRPr="005A4C7C">
        <w:rPr>
          <w:rFonts w:ascii="Calibri" w:hAnsi="Calibri" w:cs="Calibri"/>
          <w:b/>
        </w:rPr>
        <w:t>1505/2025</w:t>
      </w:r>
    </w:p>
    <w:p w14:paraId="476DAA2D" w14:textId="09F8222D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628ED9DB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bookmarkStart w:id="0" w:name="_Hlk163828157"/>
      <w:r w:rsidRPr="009065E8">
        <w:rPr>
          <w:rFonts w:ascii="Calibri" w:hAnsi="Calibri" w:cs="Calibri"/>
          <w:sz w:val="22"/>
          <w:szCs w:val="22"/>
        </w:rPr>
        <w:t xml:space="preserve">CI nº </w:t>
      </w:r>
      <w:bookmarkEnd w:id="0"/>
      <w:r w:rsidR="00C15146" w:rsidRPr="00FB1F50">
        <w:rPr>
          <w:rFonts w:ascii="Calibri" w:hAnsi="Calibri" w:cs="Arial"/>
          <w:sz w:val="22"/>
          <w:szCs w:val="22"/>
        </w:rPr>
        <w:t>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4206DBE3" w14:textId="77777777" w:rsidR="00C15146" w:rsidRDefault="00C15146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0F80248D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21C18E74" w14:textId="77777777" w:rsidR="00C15146" w:rsidRDefault="00C15146" w:rsidP="005B569A">
      <w:pPr>
        <w:ind w:right="27"/>
        <w:rPr>
          <w:rFonts w:ascii="Calibri" w:hAnsi="Calibri" w:cs="Calibri"/>
          <w:i/>
          <w:iCs/>
          <w:sz w:val="22"/>
        </w:rPr>
      </w:pPr>
    </w:p>
    <w:p w14:paraId="59134891" w14:textId="77777777" w:rsidR="005B569A" w:rsidRPr="005711D8" w:rsidRDefault="005B569A" w:rsidP="005B569A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53D3BEC3" w14:textId="77777777" w:rsidR="005B569A" w:rsidRDefault="001B3EDC" w:rsidP="005B569A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8E752B5F6E984C90B0482A38DBCAB968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5B569A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5B569A" w:rsidRPr="005711D8">
        <w:rPr>
          <w:rFonts w:ascii="Calibri" w:hAnsi="Calibri" w:cs="Calibri"/>
          <w:sz w:val="22"/>
        </w:rPr>
        <w:t xml:space="preserve">, </w:t>
      </w:r>
      <w:r w:rsidR="005B569A">
        <w:rPr>
          <w:rFonts w:ascii="Calibri" w:hAnsi="Calibri" w:cs="Calibri"/>
          <w:sz w:val="22"/>
        </w:rPr>
        <w:t>data das assinaturas digitais</w:t>
      </w:r>
    </w:p>
    <w:p w14:paraId="4F6EEBE2" w14:textId="77777777" w:rsidR="005B569A" w:rsidRDefault="005B569A" w:rsidP="005B569A">
      <w:pPr>
        <w:ind w:right="27"/>
        <w:jc w:val="right"/>
        <w:rPr>
          <w:rFonts w:ascii="Calibri" w:hAnsi="Calibri" w:cs="Calibri"/>
          <w:i/>
          <w:iCs/>
          <w:sz w:val="22"/>
        </w:rPr>
      </w:pPr>
    </w:p>
    <w:p w14:paraId="02AC38EC" w14:textId="77777777" w:rsidR="005B569A" w:rsidRDefault="005B569A" w:rsidP="005B569A">
      <w:pPr>
        <w:ind w:right="27"/>
        <w:rPr>
          <w:rFonts w:ascii="Calibri" w:hAnsi="Calibri" w:cs="Calibri"/>
          <w:i/>
          <w:iCs/>
          <w:sz w:val="22"/>
        </w:rPr>
      </w:pPr>
    </w:p>
    <w:p w14:paraId="25590604" w14:textId="77777777" w:rsidR="005B569A" w:rsidRDefault="005B569A" w:rsidP="005B569A">
      <w:pPr>
        <w:ind w:right="27"/>
        <w:rPr>
          <w:rFonts w:ascii="Calibri" w:hAnsi="Calibri" w:cs="Calibri"/>
          <w:i/>
          <w:iCs/>
          <w:sz w:val="22"/>
        </w:rPr>
      </w:pPr>
    </w:p>
    <w:p w14:paraId="72B9FEED" w14:textId="77777777" w:rsidR="005B569A" w:rsidRDefault="005B569A" w:rsidP="005B569A">
      <w:pPr>
        <w:ind w:right="27"/>
        <w:rPr>
          <w:rFonts w:ascii="Calibri" w:hAnsi="Calibri" w:cs="Calibri"/>
          <w:i/>
          <w:iCs/>
          <w:sz w:val="22"/>
        </w:rPr>
      </w:pPr>
    </w:p>
    <w:p w14:paraId="18E8017A" w14:textId="1DF381A6" w:rsidR="00746E60" w:rsidRPr="0034514C" w:rsidRDefault="00746E60" w:rsidP="005B569A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78D5B1F" w14:textId="77777777" w:rsidR="00746E60" w:rsidRPr="00AE67EB" w:rsidRDefault="00746E60" w:rsidP="005B569A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24ED77C6" w14:textId="77777777" w:rsidR="00746E60" w:rsidRPr="005711D8" w:rsidRDefault="00746E60" w:rsidP="005B569A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4518B3A8" w14:textId="4472D3D5" w:rsidR="00746E60" w:rsidRDefault="00746E60" w:rsidP="005B569A">
      <w:pPr>
        <w:jc w:val="center"/>
        <w:rPr>
          <w:rFonts w:ascii="Calibri" w:hAnsi="Calibri" w:cs="Calibri"/>
          <w:sz w:val="22"/>
        </w:rPr>
      </w:pPr>
    </w:p>
    <w:p w14:paraId="04357810" w14:textId="124B9D96" w:rsidR="00A54DA0" w:rsidRDefault="00A54DA0" w:rsidP="005B569A">
      <w:pPr>
        <w:jc w:val="center"/>
        <w:rPr>
          <w:rFonts w:ascii="Calibri" w:hAnsi="Calibri" w:cs="Calibri"/>
          <w:sz w:val="22"/>
        </w:rPr>
      </w:pPr>
    </w:p>
    <w:p w14:paraId="79E93790" w14:textId="77777777" w:rsidR="00A54DA0" w:rsidRDefault="00A54DA0" w:rsidP="005B569A">
      <w:pPr>
        <w:jc w:val="center"/>
        <w:rPr>
          <w:rFonts w:ascii="Calibri" w:hAnsi="Calibri" w:cs="Calibri"/>
          <w:sz w:val="22"/>
        </w:rPr>
      </w:pPr>
    </w:p>
    <w:p w14:paraId="0965B593" w14:textId="77777777" w:rsidR="00C15146" w:rsidRPr="005711D8" w:rsidRDefault="00C15146" w:rsidP="005B569A">
      <w:pPr>
        <w:jc w:val="center"/>
        <w:rPr>
          <w:rFonts w:ascii="Calibri" w:hAnsi="Calibri" w:cs="Calibri"/>
          <w:sz w:val="22"/>
        </w:rPr>
      </w:pPr>
    </w:p>
    <w:p w14:paraId="5FB10DDE" w14:textId="77777777" w:rsidR="00746E60" w:rsidRDefault="00746E60" w:rsidP="005B569A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0099CD0" w14:textId="6A0E2C3A" w:rsidR="00C15146" w:rsidRPr="00C15146" w:rsidRDefault="00C15146" w:rsidP="005B569A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r w:rsidRPr="00C15146">
        <w:rPr>
          <w:rFonts w:ascii="Calibri" w:hAnsi="Calibri" w:cs="Calibri"/>
          <w:b/>
          <w:bCs/>
          <w:i/>
          <w:iCs/>
          <w:sz w:val="22"/>
        </w:rPr>
        <w:t>Contratada</w:t>
      </w:r>
    </w:p>
    <w:p w14:paraId="13AFF3D6" w14:textId="18BFE3FE" w:rsidR="00C15146" w:rsidRPr="00C15146" w:rsidRDefault="00C15146" w:rsidP="005B569A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C15146">
        <w:rPr>
          <w:rFonts w:ascii="Calibri" w:hAnsi="Calibri" w:cs="Calibri"/>
          <w:i/>
          <w:iCs/>
          <w:sz w:val="22"/>
        </w:rPr>
        <w:t>SOOW SIGMA SERVIÇOS DE TECNOLOGIA LTDA</w:t>
      </w:r>
    </w:p>
    <w:p w14:paraId="62A5AFE2" w14:textId="0B8BF7D9" w:rsidR="00C15146" w:rsidRPr="00C15146" w:rsidRDefault="00C15146" w:rsidP="005B569A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C15146">
        <w:rPr>
          <w:rFonts w:ascii="Calibri" w:hAnsi="Calibri" w:cs="Calibri"/>
          <w:i/>
          <w:iCs/>
          <w:sz w:val="22"/>
        </w:rPr>
        <w:t>CNPJ 11.064.603/0004-16</w:t>
      </w:r>
    </w:p>
    <w:p w14:paraId="0DE3E2A0" w14:textId="77777777" w:rsidR="00C15146" w:rsidRDefault="00C15146" w:rsidP="005B569A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76AF105C" w14:textId="77777777" w:rsidR="00C15146" w:rsidRDefault="00C15146" w:rsidP="005B569A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521EEDAD" w14:textId="77777777" w:rsidR="005B569A" w:rsidRDefault="005B569A" w:rsidP="005B569A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4B6C8749" w14:textId="77777777" w:rsidR="00C15146" w:rsidRPr="00C15146" w:rsidRDefault="00C15146" w:rsidP="005B569A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0FD55AC2" w14:textId="45EB6669" w:rsidR="00746E60" w:rsidRDefault="00746E60" w:rsidP="005B569A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60671C3C" w14:textId="3CC39AC4" w:rsidR="00C15146" w:rsidRPr="00C15146" w:rsidRDefault="00C15146" w:rsidP="005B569A">
      <w:pPr>
        <w:ind w:right="27"/>
        <w:jc w:val="center"/>
        <w:rPr>
          <w:rFonts w:ascii="Calibri" w:hAnsi="Calibri" w:cs="Calibri"/>
          <w:b/>
          <w:bCs/>
          <w:i/>
          <w:iCs/>
          <w:sz w:val="22"/>
        </w:rPr>
      </w:pPr>
      <w:r w:rsidRPr="00C15146">
        <w:rPr>
          <w:rFonts w:ascii="Calibri" w:hAnsi="Calibri" w:cs="Calibri"/>
          <w:b/>
          <w:bCs/>
          <w:i/>
          <w:iCs/>
          <w:sz w:val="22"/>
        </w:rPr>
        <w:t>Contratada</w:t>
      </w:r>
    </w:p>
    <w:p w14:paraId="463F2CE3" w14:textId="5CC69DE0" w:rsidR="00C15146" w:rsidRPr="00C15146" w:rsidRDefault="001B3EDC" w:rsidP="005B569A">
      <w:pPr>
        <w:ind w:right="27"/>
        <w:jc w:val="center"/>
        <w:rPr>
          <w:rFonts w:ascii="Calibri" w:hAnsi="Calibri" w:cs="Calibri"/>
          <w:sz w:val="22"/>
          <w:szCs w:val="22"/>
        </w:rPr>
      </w:pPr>
      <w:r w:rsidRPr="00C15146">
        <w:rPr>
          <w:rFonts w:ascii="Calibri" w:hAnsi="Calibri" w:cs="Calibri"/>
          <w:sz w:val="22"/>
          <w:szCs w:val="22"/>
        </w:rPr>
        <w:t>CONNECTION CONECTIVIDADE E INTEGRAÇÃO DE SISTEMAS LTDA</w:t>
      </w:r>
    </w:p>
    <w:p w14:paraId="1AA843B2" w14:textId="1DBF12C1" w:rsidR="00C15146" w:rsidRPr="00C15146" w:rsidRDefault="00C15146" w:rsidP="005B569A">
      <w:pPr>
        <w:ind w:right="27"/>
        <w:jc w:val="center"/>
        <w:rPr>
          <w:rFonts w:ascii="Calibri" w:hAnsi="Calibri" w:cs="Calibri"/>
          <w:sz w:val="22"/>
          <w:szCs w:val="22"/>
        </w:rPr>
      </w:pPr>
      <w:r w:rsidRPr="00C15146">
        <w:rPr>
          <w:rFonts w:ascii="Calibri" w:hAnsi="Calibri" w:cs="Calibri"/>
          <w:sz w:val="22"/>
          <w:szCs w:val="22"/>
        </w:rPr>
        <w:t>CNPJ 95.125.332/0001-09</w:t>
      </w:r>
    </w:p>
    <w:sectPr w:rsidR="00C15146" w:rsidRPr="00C15146" w:rsidSect="00C15146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AE7910" w:rsidRPr="00562F8F" w:rsidRDefault="00AE7910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AE7910" w:rsidRDefault="00AE7910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AE7910" w:rsidRDefault="00AE791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43627226">
    <w:abstractNumId w:val="0"/>
  </w:num>
  <w:num w:numId="2" w16cid:durableId="1076054622">
    <w:abstractNumId w:val="1"/>
  </w:num>
  <w:num w:numId="3" w16cid:durableId="2127038984">
    <w:abstractNumId w:val="2"/>
  </w:num>
  <w:num w:numId="4" w16cid:durableId="970868603">
    <w:abstractNumId w:val="6"/>
  </w:num>
  <w:num w:numId="5" w16cid:durableId="997540096">
    <w:abstractNumId w:val="13"/>
  </w:num>
  <w:num w:numId="6" w16cid:durableId="581452537">
    <w:abstractNumId w:val="8"/>
  </w:num>
  <w:num w:numId="7" w16cid:durableId="1025863426">
    <w:abstractNumId w:val="5"/>
  </w:num>
  <w:num w:numId="8" w16cid:durableId="1427656694">
    <w:abstractNumId w:val="7"/>
  </w:num>
  <w:num w:numId="9" w16cid:durableId="608318358">
    <w:abstractNumId w:val="10"/>
  </w:num>
  <w:num w:numId="10" w16cid:durableId="1124234572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2026980254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505747124">
    <w:abstractNumId w:val="4"/>
  </w:num>
  <w:num w:numId="13" w16cid:durableId="796484839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150844787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1093479622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374933022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7593764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4784240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64739395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169961852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65773023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130701000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173449764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55201026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116219018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77440107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18313580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1679964418">
    <w:abstractNumId w:val="3"/>
  </w:num>
  <w:num w:numId="29" w16cid:durableId="5699707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2140486297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21890800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085104004">
    <w:abstractNumId w:val="11"/>
  </w:num>
  <w:num w:numId="33" w16cid:durableId="10582113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3C80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3EDC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2D7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0227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872C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4C7C"/>
    <w:rsid w:val="005A524C"/>
    <w:rsid w:val="005A60E9"/>
    <w:rsid w:val="005B1B66"/>
    <w:rsid w:val="005B2155"/>
    <w:rsid w:val="005B3455"/>
    <w:rsid w:val="005B4C6D"/>
    <w:rsid w:val="005B5112"/>
    <w:rsid w:val="005B569A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0C61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9F62F7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1E4D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65753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17A"/>
    <w:rsid w:val="00BF32DA"/>
    <w:rsid w:val="00C0055A"/>
    <w:rsid w:val="00C03743"/>
    <w:rsid w:val="00C054BD"/>
    <w:rsid w:val="00C103D8"/>
    <w:rsid w:val="00C1105C"/>
    <w:rsid w:val="00C1219C"/>
    <w:rsid w:val="00C129E4"/>
    <w:rsid w:val="00C139BD"/>
    <w:rsid w:val="00C15146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322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0F90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4102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2D2D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5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E752B5F6E984C90B0482A38DBCAB96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30ECBD7-55AD-42DF-B9A0-E73F9C8CF612}"/>
      </w:docPartPr>
      <w:docPartBody>
        <w:p w:rsidR="00F1766F" w:rsidRDefault="00F1766F" w:rsidP="00F1766F">
          <w:pPr>
            <w:pStyle w:val="8E752B5F6E984C90B0482A38DBCAB968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3F7607"/>
    <w:rsid w:val="004B2F91"/>
    <w:rsid w:val="00505832"/>
    <w:rsid w:val="0054441A"/>
    <w:rsid w:val="005F14F9"/>
    <w:rsid w:val="006738B0"/>
    <w:rsid w:val="00695DD5"/>
    <w:rsid w:val="006D7639"/>
    <w:rsid w:val="00712F71"/>
    <w:rsid w:val="008F6EA5"/>
    <w:rsid w:val="00930EA8"/>
    <w:rsid w:val="009A05A2"/>
    <w:rsid w:val="009F62F7"/>
    <w:rsid w:val="00A1342A"/>
    <w:rsid w:val="00A3182D"/>
    <w:rsid w:val="00AA7AFB"/>
    <w:rsid w:val="00B4559A"/>
    <w:rsid w:val="00BA2BC2"/>
    <w:rsid w:val="00BF317A"/>
    <w:rsid w:val="00DC2A55"/>
    <w:rsid w:val="00E17B52"/>
    <w:rsid w:val="00E30F90"/>
    <w:rsid w:val="00F11930"/>
    <w:rsid w:val="00F1766F"/>
    <w:rsid w:val="00F2680D"/>
    <w:rsid w:val="00F3313F"/>
    <w:rsid w:val="00F50A63"/>
    <w:rsid w:val="00F549D1"/>
    <w:rsid w:val="00F6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1766F"/>
    <w:rPr>
      <w:color w:val="808080"/>
    </w:rPr>
  </w:style>
  <w:style w:type="paragraph" w:customStyle="1" w:styleId="8E752B5F6E984C90B0482A38DBCAB968">
    <w:name w:val="8E752B5F6E984C90B0482A38DBCAB968"/>
    <w:rsid w:val="00F1766F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1907</TotalTime>
  <Pages>2</Pages>
  <Words>474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3029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107</cp:revision>
  <cp:lastPrinted>2025-10-20T20:44:00Z</cp:lastPrinted>
  <dcterms:created xsi:type="dcterms:W3CDTF">2020-05-14T18:48:00Z</dcterms:created>
  <dcterms:modified xsi:type="dcterms:W3CDTF">2025-10-20T20:44:00Z</dcterms:modified>
</cp:coreProperties>
</file>